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AD4AF8">
              <w:rPr>
                <w:b/>
                <w:sz w:val="18"/>
                <w:szCs w:val="18"/>
                <w:lang w:val="it-IT"/>
              </w:rPr>
            </w:r>
            <w:r w:rsidR="00AD4AF8">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1</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AD3F2B" w:rsidRPr="00DE6E8A">
              <w:rPr>
                <w:b/>
                <w:bCs/>
                <w:sz w:val="18"/>
                <w:szCs w:val="18"/>
                <w:lang w:val="it-IT"/>
              </w:rPr>
              <w:t>86207969E7</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AD4AF8"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AD4AF8"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AD4AF8">
        <w:rPr>
          <w:rFonts w:eastAsia="Arial Unicode MS"/>
          <w:sz w:val="18"/>
          <w:szCs w:val="18"/>
          <w:lang w:val="de-DE"/>
        </w:rPr>
      </w:r>
      <w:r w:rsidR="00AD4AF8">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AD4AF8">
        <w:rPr>
          <w:rFonts w:eastAsia="Arial Unicode MS"/>
          <w:sz w:val="18"/>
          <w:szCs w:val="18"/>
          <w:lang w:val="de-DE"/>
        </w:rPr>
      </w:r>
      <w:r w:rsidR="00AD4AF8">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AD4AF8">
        <w:rPr>
          <w:rFonts w:eastAsia="Arial Unicode MS"/>
          <w:sz w:val="18"/>
          <w:szCs w:val="18"/>
          <w:lang w:val="de-DE"/>
        </w:rPr>
      </w:r>
      <w:r w:rsidR="00AD4AF8">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AD4AF8">
        <w:rPr>
          <w:rFonts w:eastAsia="Arial Unicode MS"/>
          <w:sz w:val="18"/>
          <w:szCs w:val="18"/>
          <w:lang w:val="de-DE"/>
        </w:rPr>
      </w:r>
      <w:r w:rsidR="00AD4AF8">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AD4AF8">
        <w:rPr>
          <w:rFonts w:eastAsia="Arial Unicode MS"/>
          <w:sz w:val="18"/>
          <w:szCs w:val="18"/>
          <w:lang w:val="de-DE"/>
        </w:rPr>
      </w:r>
      <w:r w:rsidR="00AD4AF8">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AD3F2B" w:rsidRPr="00AD3F2B" w:rsidRDefault="00AD3F2B" w:rsidP="00AD3F2B">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AD4AF8">
        <w:rPr>
          <w:rFonts w:eastAsia="Arial Unicode MS"/>
          <w:sz w:val="18"/>
          <w:szCs w:val="18"/>
          <w:lang w:val="de-DE"/>
        </w:rPr>
      </w:r>
      <w:r w:rsidR="00AD4AF8">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AD4AF8">
        <w:rPr>
          <w:b/>
          <w:bCs/>
          <w:sz w:val="18"/>
          <w:szCs w:val="18"/>
          <w:lang w:val="de-DE"/>
        </w:rPr>
      </w:r>
      <w:r w:rsidR="00AD4AF8">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AD4AF8">
        <w:rPr>
          <w:b/>
          <w:sz w:val="18"/>
          <w:szCs w:val="18"/>
          <w:lang w:val="de-DE"/>
        </w:rPr>
      </w:r>
      <w:r w:rsidR="00AD4AF8">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AD4AF8">
        <w:rPr>
          <w:sz w:val="18"/>
          <w:szCs w:val="18"/>
          <w:lang w:val="de-DE"/>
        </w:rPr>
      </w:r>
      <w:r w:rsidR="00AD4AF8">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AD4AF8">
        <w:rPr>
          <w:b/>
          <w:sz w:val="18"/>
          <w:szCs w:val="18"/>
          <w:lang w:val="de-DE"/>
        </w:rPr>
      </w:r>
      <w:r w:rsidR="00AD4AF8">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3"/>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4"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5" w:name="_Hlk527365101"/>
      <w:bookmarkEnd w:id="34"/>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6"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7"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7"/>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8"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39"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39"/>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0"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1"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704E2E" w:rsidRPr="00704E2E">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8"/>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2"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2"/>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3"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4" w:name="_Hlk527365338"/>
      <w:r w:rsidRPr="00C02874">
        <w:rPr>
          <w:b/>
          <w:i/>
          <w:sz w:val="18"/>
          <w:szCs w:val="18"/>
          <w:lang w:val="de-DE"/>
        </w:rPr>
        <w:t xml:space="preserve">DATENSCHUTZHINWEIS </w:t>
      </w:r>
    </w:p>
    <w:bookmarkEnd w:id="44"/>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3"/>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AD4AF8" w:rsidRPr="00AD4AF8">
              <w:rPr>
                <w:rFonts w:eastAsia="Arial"/>
                <w:sz w:val="18"/>
                <w:szCs w:val="18"/>
                <w:lang w:val="de-DE"/>
              </w:rPr>
              <w:t xml:space="preserve">geschäftsführende </w:t>
            </w:r>
            <w:bookmarkStart w:id="45" w:name="_GoBack"/>
            <w:bookmarkEnd w:id="45"/>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704E2E"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704E2E"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AD4AF8"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AD4AF8"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AD4AF8">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AD4AF8"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AD4AF8"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4E2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4AF8"/>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1AD6A-6F92-45F8-81B6-FE996E782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B961BEFE.dotm</Template>
  <TotalTime>0</TotalTime>
  <Pages>18</Pages>
  <Words>4932</Words>
  <Characters>28118</Characters>
  <Application>Microsoft Office Word</Application>
  <DocSecurity>0</DocSecurity>
  <Lines>234</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32985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6</cp:revision>
  <cp:lastPrinted>2019-12-13T09:51:00Z</cp:lastPrinted>
  <dcterms:created xsi:type="dcterms:W3CDTF">2021-02-18T11:29:00Z</dcterms:created>
  <dcterms:modified xsi:type="dcterms:W3CDTF">2021-02-25T08:59:00Z</dcterms:modified>
</cp:coreProperties>
</file>